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BBC" w:rsidRDefault="009F6DDF" w:rsidP="00D25BBC">
      <w:pPr>
        <w:spacing w:after="0" w:line="240" w:lineRule="auto"/>
      </w:pPr>
      <w:r>
        <w:rPr>
          <w:b/>
        </w:rPr>
        <w:t>ALLEGATO 1.   ISTANZA DI PARTECIPAZIONE</w:t>
      </w:r>
      <w:r w:rsidR="00D25BBC" w:rsidRPr="00D25BBC">
        <w:t xml:space="preserve"> </w:t>
      </w:r>
      <w:r w:rsidR="00D25BBC" w:rsidRPr="00D25BBC">
        <w:rPr>
          <w:b/>
        </w:rPr>
        <w:t xml:space="preserve">PER LA SELEZIONE  DI </w:t>
      </w:r>
      <w:r w:rsidR="00770A82">
        <w:rPr>
          <w:b/>
        </w:rPr>
        <w:t>PERSONALE A.T.A.</w:t>
      </w:r>
      <w:r w:rsidR="00FC4D4E">
        <w:rPr>
          <w:b/>
        </w:rPr>
        <w:t xml:space="preserve"> INTERNO</w:t>
      </w:r>
    </w:p>
    <w:p w:rsidR="00D25BBC" w:rsidRPr="008A1849" w:rsidRDefault="00D25BBC" w:rsidP="00D25BBC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8A1849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Progetto PON/FSE: UNA SCUOLA PER LA VITA</w:t>
      </w:r>
    </w:p>
    <w:p w:rsidR="00D25BBC" w:rsidRPr="008A1849" w:rsidRDefault="00D25BBC" w:rsidP="00D25BBC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8A1849">
        <w:rPr>
          <w:rFonts w:ascii="Times New Roman" w:hAnsi="Times New Roman" w:cs="Times New Roman"/>
          <w:b/>
          <w:sz w:val="20"/>
          <w:szCs w:val="20"/>
        </w:rPr>
        <w:t>(cod. id.prog.10.1.1A FSEPON-MA-2017-39)</w:t>
      </w:r>
    </w:p>
    <w:p w:rsidR="00D25BBC" w:rsidRDefault="00D25BBC" w:rsidP="009F6DDF">
      <w:pPr>
        <w:jc w:val="both"/>
        <w:rPr>
          <w:b/>
        </w:rPr>
      </w:pPr>
    </w:p>
    <w:p w:rsidR="00D25BBC" w:rsidRDefault="00D25BBC" w:rsidP="009F6DDF">
      <w:pPr>
        <w:jc w:val="both"/>
        <w:rPr>
          <w:b/>
        </w:rPr>
      </w:pPr>
      <w:r w:rsidRPr="00F36F62">
        <w:rPr>
          <w:b/>
        </w:rPr>
        <w:t xml:space="preserve">(avviso di selezione prot. n. </w:t>
      </w:r>
      <w:r w:rsidR="00F36F62" w:rsidRPr="00F36F62">
        <w:rPr>
          <w:b/>
        </w:rPr>
        <w:t>0002992/C24</w:t>
      </w:r>
      <w:r w:rsidRPr="00F36F62">
        <w:rPr>
          <w:b/>
        </w:rPr>
        <w:t xml:space="preserve"> del </w:t>
      </w:r>
      <w:r w:rsidR="00F36F62" w:rsidRPr="00F36F62">
        <w:rPr>
          <w:b/>
        </w:rPr>
        <w:t>24/05/2018</w:t>
      </w:r>
      <w:r w:rsidRPr="00F36F62">
        <w:rPr>
          <w:b/>
        </w:rPr>
        <w:t>)</w:t>
      </w:r>
    </w:p>
    <w:p w:rsidR="009F6DDF" w:rsidRDefault="009F6DDF" w:rsidP="00552DAC">
      <w:pPr>
        <w:spacing w:after="0" w:line="240" w:lineRule="auto"/>
        <w:jc w:val="right"/>
        <w:rPr>
          <w:b/>
        </w:rPr>
      </w:pPr>
      <w:r>
        <w:rPr>
          <w:b/>
        </w:rPr>
        <w:t xml:space="preserve">AL DIRIGENTE SCOLASTICO </w:t>
      </w:r>
    </w:p>
    <w:p w:rsidR="009F6DDF" w:rsidRDefault="00552DAC" w:rsidP="00552DAC">
      <w:pPr>
        <w:spacing w:after="0" w:line="240" w:lineRule="auto"/>
        <w:jc w:val="right"/>
        <w:rPr>
          <w:b/>
        </w:rPr>
      </w:pPr>
      <w:r>
        <w:rPr>
          <w:b/>
        </w:rPr>
        <w:t>I.C.</w:t>
      </w:r>
      <w:r w:rsidR="009F6DDF">
        <w:rPr>
          <w:b/>
        </w:rPr>
        <w:t xml:space="preserve"> “LUIGI LANZI”</w:t>
      </w:r>
    </w:p>
    <w:p w:rsidR="00552DAC" w:rsidRDefault="00552DAC" w:rsidP="00552DAC">
      <w:pPr>
        <w:spacing w:after="0" w:line="240" w:lineRule="auto"/>
        <w:jc w:val="right"/>
        <w:rPr>
          <w:b/>
        </w:rPr>
      </w:pPr>
      <w:r>
        <w:rPr>
          <w:b/>
        </w:rPr>
        <w:t>CORRIDONIA (MC)</w:t>
      </w:r>
    </w:p>
    <w:p w:rsidR="00552DAC" w:rsidRDefault="00552DAC" w:rsidP="009F6DDF">
      <w:pPr>
        <w:spacing w:after="0"/>
        <w:jc w:val="both"/>
        <w:rPr>
          <w:b/>
        </w:rPr>
      </w:pPr>
    </w:p>
    <w:p w:rsidR="009F6DDF" w:rsidRDefault="009F6DDF" w:rsidP="009F6DDF">
      <w:pPr>
        <w:spacing w:after="0"/>
        <w:jc w:val="both"/>
        <w:rPr>
          <w:b/>
        </w:rPr>
      </w:pPr>
    </w:p>
    <w:p w:rsidR="009F6DDF" w:rsidRDefault="00D25BBC" w:rsidP="009F6DDF">
      <w:pPr>
        <w:spacing w:after="0"/>
        <w:jc w:val="both"/>
      </w:pPr>
      <w:r>
        <w:t>I</w:t>
      </w:r>
      <w:r w:rsidR="009F6DDF">
        <w:t xml:space="preserve">l /La sottoscritto/a 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COGNOME ___________________________________________________________________________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NOME _______________________________________________________________________________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CODICE FISCALE 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DATA DI NASCITA 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PROVINCIA ____________________________________________________________________________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D25BBC" w:rsidP="00D25BBC">
      <w:pPr>
        <w:spacing w:after="0"/>
      </w:pPr>
      <w:r>
        <w:t>COMUNE DI RESIDENZA</w:t>
      </w:r>
      <w:r w:rsidR="009F6DDF">
        <w:t>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PROVINCIA _____________________________________________________________________________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VIA/PIAZZA/CORSO 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CAP ____________________________________________________________________________________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TELEFONO _______________________________________________________________________________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E-MAIL __________________________________________________________________________________</w:t>
      </w:r>
    </w:p>
    <w:p w:rsidR="00E133E1" w:rsidRDefault="00E133E1" w:rsidP="009F6DDF"/>
    <w:p w:rsidR="009F6DDF" w:rsidRDefault="00993736" w:rsidP="009F6DDF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7pt;margin-top:25.4pt;width:16pt;height:13.95pt;z-index:251660288;mso-wrap-distance-left:9.05pt;mso-wrap-distance-right:9.05pt" strokeweight=".5pt">
            <v:fill color2="black"/>
            <v:textbox style="mso-next-textbox:#_x0000_s1026">
              <w:txbxContent>
                <w:p w:rsidR="009F6DDF" w:rsidRDefault="009F6DDF" w:rsidP="009F6DDF"/>
              </w:txbxContent>
            </v:textbox>
          </v:shape>
        </w:pict>
      </w:r>
      <w:r w:rsidR="009F6DDF">
        <w:t>TITOLO DI STUDIO</w:t>
      </w:r>
    </w:p>
    <w:p w:rsidR="009F6DDF" w:rsidRDefault="00993736" w:rsidP="009F6DDF">
      <w:r>
        <w:pict>
          <v:shape id="_x0000_s1027" type="#_x0000_t202" style="position:absolute;margin-left:-17.5pt;margin-top:23.25pt;width:13.85pt;height:14.05pt;rotation:270;z-index:251661312;mso-wrap-style:none;v-text-anchor:middle" strokeweight=".18mm">
            <v:fill color2="black"/>
            <v:stroke joinstyle="round" endcap="square"/>
          </v:shape>
        </w:pict>
      </w:r>
      <w:r w:rsidR="009F6DDF">
        <w:t>LAUREA (SPECIFICARE) ___________________________________________________________________</w:t>
      </w:r>
    </w:p>
    <w:p w:rsidR="009F6DDF" w:rsidRDefault="00993736" w:rsidP="009F6DDF">
      <w:r>
        <w:pict>
          <v:shape id="_x0000_s1028" type="#_x0000_t202" style="position:absolute;margin-left:-17.6pt;margin-top:22.7pt;width:16pt;height:13.85pt;z-index:251662336;mso-wrap-distance-left:9.05pt;mso-wrap-distance-right:9.05pt" strokeweight=".5pt">
            <v:fill color2="black"/>
            <v:textbox>
              <w:txbxContent>
                <w:p w:rsidR="009F6DDF" w:rsidRDefault="009F6DDF" w:rsidP="009F6DDF"/>
              </w:txbxContent>
            </v:textbox>
          </v:shape>
        </w:pict>
      </w:r>
      <w:r w:rsidR="009F6DDF">
        <w:t>DIPLOMA (SPECIFICARE) __________________________________________________________________</w:t>
      </w:r>
    </w:p>
    <w:p w:rsidR="00770A82" w:rsidRDefault="00993736" w:rsidP="00C76F12">
      <w:pPr>
        <w:jc w:val="both"/>
      </w:pPr>
      <w:r>
        <w:rPr>
          <w:noProof/>
        </w:rPr>
        <w:pict>
          <v:rect id="_x0000_s1033" style="position:absolute;left:0;text-align:left;margin-left:-17.6pt;margin-top:23.6pt;width:16pt;height:18pt;z-index:251666432"/>
        </w:pict>
      </w:r>
      <w:r w:rsidR="009F6DDF">
        <w:t xml:space="preserve">CHIEDE di essere ammesso/a alla procedura di selezione di cui all’oggetto in qualità di </w:t>
      </w:r>
      <w:r w:rsidR="00770A82">
        <w:t>PERSONALE A.T.A.:</w:t>
      </w:r>
    </w:p>
    <w:p w:rsidR="00770A82" w:rsidRDefault="00770A82" w:rsidP="00C76F12">
      <w:pPr>
        <w:jc w:val="both"/>
      </w:pPr>
      <w:r>
        <w:t>ASSISTENTE AMMINISTRATIVO</w:t>
      </w:r>
    </w:p>
    <w:p w:rsidR="00730B51" w:rsidRDefault="00993736" w:rsidP="00C76F12">
      <w:pPr>
        <w:jc w:val="both"/>
      </w:pPr>
      <w:r>
        <w:rPr>
          <w:noProof/>
        </w:rPr>
        <w:pict>
          <v:rect id="_x0000_s1034" style="position:absolute;left:0;text-align:left;margin-left:-17pt;margin-top:2.7pt;width:16pt;height:18pt;z-index:251667456"/>
        </w:pict>
      </w:r>
      <w:r w:rsidR="00770A82">
        <w:t>COLLABORATORE SCOLASTICO</w:t>
      </w:r>
    </w:p>
    <w:p w:rsidR="00C76F12" w:rsidRPr="00C76F12" w:rsidRDefault="009F6DDF" w:rsidP="00C76F12">
      <w:pPr>
        <w:jc w:val="both"/>
      </w:pPr>
      <w:r>
        <w:lastRenderedPageBreak/>
        <w:t>e di essere ins</w:t>
      </w:r>
      <w:r w:rsidR="00333CD6">
        <w:t>erito/a nella graduatoria per la</w:t>
      </w:r>
      <w:r>
        <w:t xml:space="preserve"> seguenti attività del </w:t>
      </w:r>
      <w:r w:rsidR="00C76F12" w:rsidRPr="008A1849">
        <w:rPr>
          <w:rFonts w:ascii="Times New Roman" w:hAnsi="Times New Roman" w:cs="Times New Roman"/>
          <w:b/>
          <w:i/>
          <w:iCs/>
          <w:sz w:val="20"/>
          <w:szCs w:val="20"/>
        </w:rPr>
        <w:t>Progetto PON/FSE: UNA SCUOLA PER LA VITA</w:t>
      </w:r>
      <w:r w:rsidR="00C76F12" w:rsidRPr="008A1849">
        <w:rPr>
          <w:rFonts w:ascii="Times New Roman" w:hAnsi="Times New Roman" w:cs="Times New Roman"/>
          <w:b/>
          <w:sz w:val="20"/>
          <w:szCs w:val="20"/>
        </w:rPr>
        <w:t>(cod. id.prog.10.1.1A FSEPON-MA-2017-39)</w:t>
      </w:r>
    </w:p>
    <w:p w:rsidR="009F6DDF" w:rsidRDefault="009F6DDF" w:rsidP="009F6DDF">
      <w:r>
        <w:t>A tal fine, valendosi delle disposizioni di cui all’art.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:rsidR="009A7CE6" w:rsidRDefault="009F6DDF" w:rsidP="009A7CE6">
      <w:pPr>
        <w:jc w:val="center"/>
      </w:pPr>
      <w:r>
        <w:t>DICHIARA</w:t>
      </w:r>
    </w:p>
    <w:p w:rsidR="009F6DDF" w:rsidRDefault="00955897" w:rsidP="009A7CE6">
      <w:r>
        <w:t>s</w:t>
      </w:r>
      <w:r w:rsidR="009F6DDF">
        <w:t>otto la propria responsabilità di: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  <w:jc w:val="both"/>
      </w:pPr>
      <w:r>
        <w:t>essere in possesso della cittadinanza italiana o di uno degli Stati membri dell’Unione Europea;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  <w:jc w:val="both"/>
      </w:pPr>
      <w:r>
        <w:t>godere dei diritti civili e politici;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  <w:jc w:val="both"/>
      </w:pPr>
      <w:r>
        <w:t>non aver riportato condanne penali e non essere destinatario di provvedimenti che riguardano l’applicazione di misure di prevenzione, di decisioni civili e di provvedimenti amministrativi iscritti  nel casellario giudiziale;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  <w:jc w:val="both"/>
      </w:pPr>
      <w:r>
        <w:t>essere a conoscenza di non essere sottoposto a procedimenti penali;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  <w:jc w:val="both"/>
      </w:pPr>
      <w:r>
        <w:t>essere in possesso dei requisiti essenziali previsti dal presente avviso;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  <w:jc w:val="both"/>
      </w:pPr>
      <w:r>
        <w:t>aver preso visione dell’Avviso e di approvarne senza riserva ogni contenuto;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</w:pPr>
      <w:r>
        <w:t>di essere consapevole che può anche non ricevere alcun incarico/contratto;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</w:pPr>
      <w:r>
        <w:t>di possedere  tit</w:t>
      </w:r>
      <w:r w:rsidR="00D25BBC">
        <w:t xml:space="preserve">oli </w:t>
      </w:r>
      <w:r w:rsidR="0079273F">
        <w:t>e competenze specifiche adeguate</w:t>
      </w:r>
      <w:r>
        <w:t xml:space="preserve"> a trattare i percorsi formativi scelti.</w:t>
      </w:r>
    </w:p>
    <w:p w:rsidR="00955897" w:rsidRDefault="009F6DDF" w:rsidP="00955897">
      <w:pPr>
        <w:jc w:val="both"/>
      </w:pPr>
      <w:r>
        <w:t>Di non trovarsi in nessuna delle condizioni di incompatibilità previste dalle Disposizioni e Istruzioni  per l’attuazione delle iniziative cofinanziate dai Fond</w:t>
      </w:r>
      <w:r w:rsidR="00955897">
        <w:t>i Strutturali europei 2014/2020 e dall’art. 1 del D.L. n. 508/96 e art. 53 D.L. n. 29/93</w:t>
      </w:r>
      <w:r>
        <w:t xml:space="preserve"> </w:t>
      </w:r>
      <w:r w:rsidR="00955897">
        <w:t xml:space="preserve"> e dalle altre disposizioni vigenti in materia</w:t>
      </w:r>
    </w:p>
    <w:p w:rsidR="009F6DDF" w:rsidRDefault="00955897" w:rsidP="00955897">
      <w:pPr>
        <w:jc w:val="both"/>
      </w:pPr>
      <w:r>
        <w:t xml:space="preserve">In </w:t>
      </w:r>
      <w:r w:rsidR="009F6DDF">
        <w:t>allega</w:t>
      </w:r>
      <w:r>
        <w:t>to</w:t>
      </w:r>
      <w:r w:rsidR="009F6DDF">
        <w:t>:</w:t>
      </w:r>
    </w:p>
    <w:p w:rsidR="009F6DDF" w:rsidRDefault="009F6DDF" w:rsidP="009F6DDF">
      <w:pPr>
        <w:numPr>
          <w:ilvl w:val="0"/>
          <w:numId w:val="4"/>
        </w:numPr>
        <w:suppressAutoHyphens/>
        <w:spacing w:after="0"/>
      </w:pPr>
      <w:r>
        <w:t>Copia di un documento di identità valido;</w:t>
      </w:r>
    </w:p>
    <w:p w:rsidR="009F6DDF" w:rsidRDefault="009F6DDF" w:rsidP="009F6DDF">
      <w:pPr>
        <w:numPr>
          <w:ilvl w:val="0"/>
          <w:numId w:val="4"/>
        </w:numPr>
        <w:suppressAutoHyphens/>
        <w:spacing w:after="0"/>
        <w:jc w:val="both"/>
      </w:pPr>
      <w:r>
        <w:t>Curriculum vitae in formato europeo con indicati i riferimenti dei tit</w:t>
      </w:r>
      <w:r w:rsidR="00955897">
        <w:t>oli valutati di cui all’all.</w:t>
      </w:r>
      <w:r>
        <w:t xml:space="preserve"> 2 - Tabella di valutazione;</w:t>
      </w:r>
    </w:p>
    <w:p w:rsidR="00955897" w:rsidRDefault="00955897" w:rsidP="009F6DDF">
      <w:r>
        <w:t xml:space="preserve">In caso di conferimento dell’incarico si impegna inoltre a rispettare integralmente  i contenuti dell’art. 2 di cui all’avviso di selezione prot. n. </w:t>
      </w:r>
      <w:r w:rsidR="00F36F62">
        <w:t>0002992/C24</w:t>
      </w:r>
      <w:r>
        <w:t xml:space="preserve"> del </w:t>
      </w:r>
      <w:r w:rsidR="00F36F62">
        <w:t>24/05/2018</w:t>
      </w:r>
      <w:r>
        <w:t>.</w:t>
      </w:r>
    </w:p>
    <w:p w:rsidR="009F6DDF" w:rsidRDefault="009F6DDF" w:rsidP="009F6DDF">
      <w:r>
        <w:t>Elegge come domicilio per le comunicazioni relative alla selezione:</w:t>
      </w:r>
    </w:p>
    <w:p w:rsidR="009F6DDF" w:rsidRDefault="00993736" w:rsidP="009F6DDF">
      <w:r>
        <w:pict>
          <v:shape id="_x0000_s1030" type="#_x0000_t202" style="position:absolute;margin-left:-13.25pt;margin-top:1.2pt;width:16pt;height:11.35pt;z-index:251664384;mso-wrap-distance-left:9.05pt;mso-wrap-distance-right:9.05pt" strokeweight=".5pt">
            <v:fill color2="black"/>
            <v:textbox>
              <w:txbxContent>
                <w:p w:rsidR="009F6DDF" w:rsidRDefault="009F6DDF" w:rsidP="009F6DDF"/>
              </w:txbxContent>
            </v:textbox>
          </v:shape>
        </w:pict>
      </w:r>
      <w:r w:rsidR="009F6DDF">
        <w:t xml:space="preserve">    La propria residenza</w:t>
      </w:r>
    </w:p>
    <w:p w:rsidR="009F6DDF" w:rsidRDefault="00993736" w:rsidP="009F6DDF">
      <w:r>
        <w:pict>
          <v:shape id="_x0000_s1031" type="#_x0000_t202" style="position:absolute;margin-left:-13.3pt;margin-top:.75pt;width:16pt;height:11.45pt;z-index:251665408;mso-wrap-distance-left:9.05pt;mso-wrap-distance-right:9.05pt" strokeweight=".5pt">
            <v:fill color2="black"/>
            <v:textbox>
              <w:txbxContent>
                <w:p w:rsidR="009F6DDF" w:rsidRDefault="009F6DDF" w:rsidP="009F6DDF"/>
              </w:txbxContent>
            </v:textbox>
          </v:shape>
        </w:pict>
      </w:r>
      <w:r w:rsidR="009F6DDF">
        <w:t xml:space="preserve">   Altro domicilio    ________________________________________________________________________</w:t>
      </w:r>
    </w:p>
    <w:p w:rsidR="009F6DDF" w:rsidRDefault="009F6DDF" w:rsidP="009F6DDF">
      <w:pPr>
        <w:jc w:val="both"/>
      </w:pPr>
      <w:r>
        <w:t>Il/la sottoscritto/a con la presente, ai sensi degli articoli 13 e 23 del D. lgs 196/2003 (di seguito indicato come “Codice Privacy ) e successive modificazioni ed integrazioni.</w:t>
      </w:r>
    </w:p>
    <w:p w:rsidR="00730B51" w:rsidRDefault="009F6DDF" w:rsidP="00730B51">
      <w:pPr>
        <w:jc w:val="center"/>
        <w:rPr>
          <w:sz w:val="20"/>
          <w:szCs w:val="20"/>
        </w:rPr>
      </w:pPr>
      <w:r>
        <w:t>AUTORIZZA</w:t>
      </w:r>
    </w:p>
    <w:p w:rsidR="009F6DDF" w:rsidRPr="009A7CE6" w:rsidRDefault="009F6DDF" w:rsidP="00730B51">
      <w:pPr>
        <w:rPr>
          <w:sz w:val="16"/>
          <w:szCs w:val="16"/>
        </w:rPr>
      </w:pPr>
      <w:r w:rsidRPr="009A7CE6">
        <w:rPr>
          <w:sz w:val="16"/>
          <w:szCs w:val="16"/>
        </w:rPr>
        <w:t>L’istituto Comprensivo “LUIGI LANZI” di Corridonia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9F6DDF" w:rsidRDefault="009F6DDF" w:rsidP="009F6DDF">
      <w:r>
        <w:t>Data,                                                                                                                Firma ___________________________</w:t>
      </w:r>
    </w:p>
    <w:p w:rsidR="009F6DDF" w:rsidRDefault="009F6DDF" w:rsidP="009F6DDF"/>
    <w:p w:rsidR="009F6DDF" w:rsidRDefault="009F6DDF" w:rsidP="009F6DDF"/>
    <w:p w:rsidR="009F6DDF" w:rsidRDefault="009F6DDF" w:rsidP="009F6DDF">
      <w:r>
        <w:rPr>
          <w:b/>
        </w:rPr>
        <w:t>Allegato 2.  SCHEDA DI AUTOVALUTAZIONE</w:t>
      </w:r>
      <w:r>
        <w:t xml:space="preserve"> </w:t>
      </w:r>
    </w:p>
    <w:p w:rsidR="009A4FAC" w:rsidRPr="008A1849" w:rsidRDefault="009A4FAC" w:rsidP="009A4FAC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8A1849">
        <w:rPr>
          <w:rFonts w:ascii="Times New Roman" w:hAnsi="Times New Roman" w:cs="Times New Roman"/>
          <w:b/>
          <w:i/>
          <w:iCs/>
          <w:sz w:val="20"/>
          <w:szCs w:val="20"/>
        </w:rPr>
        <w:t>Progetto PON/FSE: UNA SCUOLA PER LA VITA</w:t>
      </w:r>
    </w:p>
    <w:p w:rsidR="009A4FAC" w:rsidRPr="008A1849" w:rsidRDefault="009A4FAC" w:rsidP="009A4FAC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8A1849">
        <w:rPr>
          <w:rFonts w:ascii="Times New Roman" w:hAnsi="Times New Roman" w:cs="Times New Roman"/>
          <w:b/>
          <w:sz w:val="20"/>
          <w:szCs w:val="20"/>
        </w:rPr>
        <w:t>(cod. id.prog.10.1.1A FSEPON-MA-2017-39)</w:t>
      </w:r>
    </w:p>
    <w:p w:rsidR="009A4FAC" w:rsidRDefault="009A4FAC" w:rsidP="009A4FAC">
      <w:pPr>
        <w:jc w:val="both"/>
        <w:rPr>
          <w:b/>
        </w:rPr>
      </w:pPr>
    </w:p>
    <w:p w:rsidR="009F6DDF" w:rsidRPr="00770A82" w:rsidRDefault="009F6DDF" w:rsidP="00770A82">
      <w:pPr>
        <w:rPr>
          <w:sz w:val="16"/>
          <w:szCs w:val="16"/>
        </w:rPr>
      </w:pPr>
      <w:r>
        <w:t xml:space="preserve">Griglia autovalutazione  AVVISO DI SELEZIONE </w:t>
      </w:r>
      <w:r w:rsidR="00770A82">
        <w:t xml:space="preserve">PERSONALE A.T.A. </w:t>
      </w:r>
      <w:r w:rsidR="00770A82" w:rsidRPr="00770A82">
        <w:rPr>
          <w:sz w:val="16"/>
          <w:szCs w:val="16"/>
        </w:rPr>
        <w:t>(ATTUAZIONE E GESTIONE AMMINISTRATIVA PROGETTO)</w:t>
      </w:r>
    </w:p>
    <w:tbl>
      <w:tblPr>
        <w:tblW w:w="9918" w:type="dxa"/>
        <w:tblInd w:w="-5" w:type="dxa"/>
        <w:tblLayout w:type="fixed"/>
        <w:tblLook w:val="0000"/>
      </w:tblPr>
      <w:tblGrid>
        <w:gridCol w:w="534"/>
        <w:gridCol w:w="4536"/>
        <w:gridCol w:w="1842"/>
        <w:gridCol w:w="1560"/>
        <w:gridCol w:w="1446"/>
      </w:tblGrid>
      <w:tr w:rsidR="009F6DDF" w:rsidTr="00C74B8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rPr>
                <w:b/>
              </w:rPr>
              <w:t>TITOLI CULTURALI E PROFESSIONALI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rPr>
                <w:b/>
              </w:rPr>
              <w:t xml:space="preserve">PUNTEGGIO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Punteggio a cura candidato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Punteggio a cura Ufficio</w:t>
            </w:r>
          </w:p>
        </w:tc>
      </w:tr>
      <w:tr w:rsidR="009F6DDF" w:rsidTr="00C74B8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8E5466" w:rsidP="008E5466">
            <w:pPr>
              <w:spacing w:after="0" w:line="240" w:lineRule="auto"/>
            </w:pPr>
            <w:r>
              <w:t>Diploma sc. sec. 2° con votazione superiore a 57/60 o 95/100 (solo assistenti amministrativi)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8E5466" w:rsidP="00B1473F">
            <w:pPr>
              <w:spacing w:after="0" w:line="240" w:lineRule="auto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74B8D" w:rsidTr="00C74B8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B8D" w:rsidRDefault="00C74B8D" w:rsidP="00B1473F">
            <w:pPr>
              <w:spacing w:after="0" w:line="240" w:lineRule="auto"/>
            </w:pPr>
            <w: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B8D" w:rsidRDefault="00C74B8D" w:rsidP="00C74B8D">
            <w:pPr>
              <w:spacing w:after="0" w:line="240" w:lineRule="auto"/>
            </w:pPr>
            <w:r>
              <w:t>Diploma sc. sec. 1°  (solo collaboratori scolastici)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B8D" w:rsidRDefault="00C74B8D" w:rsidP="00B1473F">
            <w:pPr>
              <w:spacing w:after="0" w:line="240" w:lineRule="auto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B8D" w:rsidRDefault="00C74B8D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B8D" w:rsidRDefault="00C74B8D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C74B8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C74B8D" w:rsidP="00B1473F">
            <w:pPr>
              <w:spacing w:after="0" w:line="240" w:lineRule="auto"/>
            </w:pPr>
            <w: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8E5466" w:rsidP="00C74B8D">
            <w:pPr>
              <w:spacing w:after="0" w:line="240" w:lineRule="auto"/>
            </w:pPr>
            <w:r>
              <w:t xml:space="preserve">Beneficiario posizione economica per la qualifica </w:t>
            </w:r>
            <w:r w:rsidR="00C74B8D">
              <w:t>di assistente amministrativo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8E5466" w:rsidP="00B1473F">
            <w:pPr>
              <w:spacing w:after="0" w:line="240" w:lineRule="auto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74B8D" w:rsidTr="00C74B8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B8D" w:rsidRDefault="00C74B8D" w:rsidP="00B1473F">
            <w:pPr>
              <w:spacing w:after="0" w:line="240" w:lineRule="auto"/>
            </w:pPr>
            <w: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B8D" w:rsidRDefault="00C74B8D" w:rsidP="00C74B8D">
            <w:pPr>
              <w:spacing w:after="0" w:line="240" w:lineRule="auto"/>
            </w:pPr>
            <w:r>
              <w:t>Beneficiario posizione economica per la qualifica di collaboratore scolastico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B8D" w:rsidRDefault="00C74B8D" w:rsidP="00B1473F">
            <w:pPr>
              <w:spacing w:after="0" w:line="240" w:lineRule="auto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B8D" w:rsidRDefault="00C74B8D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B8D" w:rsidRDefault="00C74B8D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C74B8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C74B8D" w:rsidP="00B1473F">
            <w:pPr>
              <w:spacing w:after="0" w:line="240" w:lineRule="auto"/>
            </w:pPr>
            <w: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466" w:rsidRDefault="008E5466" w:rsidP="008E5466">
            <w:pPr>
              <w:spacing w:after="0" w:line="240" w:lineRule="auto"/>
            </w:pPr>
            <w:r>
              <w:t>Incarico sostituzione D.S.G.A.</w:t>
            </w:r>
          </w:p>
          <w:p w:rsidR="009F6DDF" w:rsidRDefault="008E5466" w:rsidP="008E5466">
            <w:pPr>
              <w:spacing w:after="0" w:line="240" w:lineRule="auto"/>
            </w:pPr>
            <w:r>
              <w:t xml:space="preserve"> (solo assistenti amministrativi)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8E5466" w:rsidP="00B1473F">
            <w:pPr>
              <w:spacing w:after="0" w:line="240" w:lineRule="auto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C74B8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C74B8D" w:rsidP="00B1473F">
            <w:pPr>
              <w:spacing w:after="0" w:line="240" w:lineRule="auto"/>
            </w:pPr>
            <w: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8E5466" w:rsidP="008E5466">
            <w:pPr>
              <w:spacing w:after="0" w:line="240" w:lineRule="auto"/>
            </w:pPr>
            <w:r>
              <w:t>Certificazioni inerenti il possesso di competenze informatiche  (solo assistenti amministrativi)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8E5466" w:rsidP="00B1473F">
            <w:pPr>
              <w:spacing w:after="0" w:line="240" w:lineRule="auto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C74B8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C74B8D" w:rsidP="00B1473F">
            <w:pPr>
              <w:spacing w:after="0" w:line="240" w:lineRule="auto"/>
            </w:pPr>
            <w: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8E5466" w:rsidP="00C74B8D">
            <w:pPr>
              <w:spacing w:after="0" w:line="240" w:lineRule="auto"/>
            </w:pPr>
            <w:r>
              <w:t>Ruolo nella qualifica di a</w:t>
            </w:r>
            <w:r w:rsidR="00C74B8D">
              <w:t>ssistente amministrativo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C74B8D" w:rsidP="00B1473F">
            <w:pPr>
              <w:spacing w:after="0" w:line="240" w:lineRule="auto"/>
            </w:pPr>
            <w:r>
              <w:t>5</w:t>
            </w:r>
            <w:r w:rsidR="009F6DDF">
              <w:t xml:space="preserve"> (per ogni anno)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74B8D" w:rsidTr="00C74B8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B8D" w:rsidRDefault="00C74B8D" w:rsidP="00B1473F">
            <w:pPr>
              <w:spacing w:after="0" w:line="240" w:lineRule="auto"/>
            </w:pPr>
            <w: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B8D" w:rsidRDefault="00C74B8D" w:rsidP="00C74B8D">
            <w:pPr>
              <w:spacing w:after="0" w:line="240" w:lineRule="auto"/>
            </w:pPr>
            <w:r>
              <w:t>Ruolo nella qualifica di collaboratore scolastico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B8D" w:rsidRDefault="00C74B8D" w:rsidP="00B1473F">
            <w:pPr>
              <w:spacing w:after="0" w:line="240" w:lineRule="auto"/>
            </w:pPr>
            <w:r>
              <w:t>5 (per ogni anno)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B8D" w:rsidRDefault="00C74B8D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B8D" w:rsidRDefault="00C74B8D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74B8D" w:rsidTr="00B05CF3">
        <w:tc>
          <w:tcPr>
            <w:tcW w:w="5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B8D" w:rsidRDefault="00C74B8D" w:rsidP="00B1473F">
            <w:pPr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B8D" w:rsidRDefault="00C74B8D" w:rsidP="00B1473F">
            <w:pPr>
              <w:spacing w:after="0" w:line="240" w:lineRule="auto"/>
            </w:pPr>
            <w:r>
              <w:rPr>
                <w:sz w:val="24"/>
                <w:szCs w:val="24"/>
              </w:rPr>
              <w:t>Totale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B8D" w:rsidRDefault="00C74B8D" w:rsidP="00B1473F">
            <w:pPr>
              <w:snapToGrid w:val="0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B8D" w:rsidRDefault="00C74B8D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9F6DDF" w:rsidRDefault="009F6DDF" w:rsidP="009F6DDF"/>
    <w:p w:rsidR="009F6DDF" w:rsidRDefault="009F6DDF" w:rsidP="009F6DDF">
      <w:r>
        <w:t>Data___________________                                                           Firma  ____________________________</w:t>
      </w:r>
    </w:p>
    <w:p w:rsidR="009F6DDF" w:rsidRDefault="009F6DDF" w:rsidP="009F6DDF"/>
    <w:p w:rsidR="009F6DDF" w:rsidRDefault="009F6DDF" w:rsidP="009F6DDF">
      <w:bookmarkStart w:id="0" w:name="_GoBack"/>
      <w:bookmarkEnd w:id="0"/>
    </w:p>
    <w:p w:rsidR="006523D8" w:rsidRDefault="006523D8"/>
    <w:sectPr w:rsidR="006523D8" w:rsidSect="006523D8">
      <w:headerReference w:type="default" r:id="rId7"/>
      <w:footerReference w:type="default" r:id="rId8"/>
      <w:pgSz w:w="11906" w:h="16838"/>
      <w:pgMar w:top="1417" w:right="1134" w:bottom="1134" w:left="1080" w:header="708" w:footer="708" w:gutter="0"/>
      <w:cols w:space="720"/>
      <w:docGrid w:linePitch="360" w:charSpace="-2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6CB" w:rsidRDefault="00EE26CB" w:rsidP="009F6DDF">
      <w:pPr>
        <w:spacing w:after="0" w:line="240" w:lineRule="auto"/>
      </w:pPr>
      <w:r>
        <w:separator/>
      </w:r>
    </w:p>
  </w:endnote>
  <w:endnote w:type="continuationSeparator" w:id="1">
    <w:p w:rsidR="00EE26CB" w:rsidRDefault="00EE26CB" w:rsidP="009F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3D8" w:rsidRDefault="006523D8">
    <w:pPr>
      <w:pStyle w:val="Pidipagina"/>
      <w:jc w:val="center"/>
    </w:pPr>
  </w:p>
  <w:p w:rsidR="006523D8" w:rsidRDefault="006523D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6CB" w:rsidRDefault="00EE26CB" w:rsidP="009F6DDF">
      <w:pPr>
        <w:spacing w:after="0" w:line="240" w:lineRule="auto"/>
      </w:pPr>
      <w:r>
        <w:separator/>
      </w:r>
    </w:p>
  </w:footnote>
  <w:footnote w:type="continuationSeparator" w:id="1">
    <w:p w:rsidR="00EE26CB" w:rsidRDefault="00EE26CB" w:rsidP="009F6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3D8" w:rsidRDefault="009F6DDF">
    <w:pPr>
      <w:pStyle w:val="Intestazione"/>
      <w:jc w:val="center"/>
      <w:rPr>
        <w:b/>
        <w:sz w:val="36"/>
        <w:szCs w:val="36"/>
      </w:rPr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410000B"/>
    <w:lvl w:ilvl="0">
      <w:start w:val="1"/>
      <w:numFmt w:val="bullet"/>
      <w:lvlText w:val=""/>
      <w:lvlJc w:val="left"/>
      <w:pPr>
        <w:ind w:left="916" w:hanging="360"/>
      </w:pPr>
      <w:rPr>
        <w:rFonts w:ascii="Wingdings" w:hAnsi="Wingdings" w:hint="default"/>
      </w:rPr>
    </w:lvl>
  </w:abstractNum>
  <w:abstractNum w:abstractNumId="3">
    <w:nsid w:val="00000009"/>
    <w:multiLevelType w:val="single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</w:abstractNum>
  <w:abstractNum w:abstractNumId="4">
    <w:nsid w:val="0000000A"/>
    <w:multiLevelType w:val="singleLevel"/>
    <w:tmpl w:val="0000000A"/>
    <w:name w:val="WW8Num2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5">
    <w:nsid w:val="0BCE1C56"/>
    <w:multiLevelType w:val="hybridMultilevel"/>
    <w:tmpl w:val="80EC4A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BE749B"/>
    <w:multiLevelType w:val="hybridMultilevel"/>
    <w:tmpl w:val="E5B85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F6DDF"/>
    <w:rsid w:val="00333CD6"/>
    <w:rsid w:val="00552DAC"/>
    <w:rsid w:val="006523D8"/>
    <w:rsid w:val="00720E10"/>
    <w:rsid w:val="00730B51"/>
    <w:rsid w:val="00770A82"/>
    <w:rsid w:val="0079273F"/>
    <w:rsid w:val="008E5466"/>
    <w:rsid w:val="00955897"/>
    <w:rsid w:val="00993736"/>
    <w:rsid w:val="009A4FAC"/>
    <w:rsid w:val="009A7CE6"/>
    <w:rsid w:val="009F6DDF"/>
    <w:rsid w:val="00B2672C"/>
    <w:rsid w:val="00C02F5B"/>
    <w:rsid w:val="00C74B8D"/>
    <w:rsid w:val="00C76F12"/>
    <w:rsid w:val="00D205F9"/>
    <w:rsid w:val="00D25BBC"/>
    <w:rsid w:val="00DD77AF"/>
    <w:rsid w:val="00E133E1"/>
    <w:rsid w:val="00EE26CB"/>
    <w:rsid w:val="00F36F62"/>
    <w:rsid w:val="00F744D3"/>
    <w:rsid w:val="00FC4D4E"/>
    <w:rsid w:val="00FE0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23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-CollegamentoInternet">
    <w:name w:val="WW-Collegamento Internet"/>
    <w:rsid w:val="009F6DDF"/>
    <w:rPr>
      <w:color w:val="0000FF"/>
      <w:u w:val="single"/>
    </w:rPr>
  </w:style>
  <w:style w:type="paragraph" w:styleId="Pidipagina">
    <w:name w:val="footer"/>
    <w:basedOn w:val="Normale"/>
    <w:link w:val="PidipaginaCarattere"/>
    <w:rsid w:val="009F6DDF"/>
    <w:pPr>
      <w:suppressAutoHyphens/>
      <w:spacing w:after="0" w:line="240" w:lineRule="auto"/>
    </w:pPr>
    <w:rPr>
      <w:rFonts w:ascii="Calibri" w:eastAsia="SimSun" w:hAnsi="Calibri" w:cs="SimSun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9F6DDF"/>
    <w:rPr>
      <w:rFonts w:ascii="Calibri" w:eastAsia="SimSun" w:hAnsi="Calibri" w:cs="SimSun"/>
      <w:lang w:eastAsia="zh-CN"/>
    </w:rPr>
  </w:style>
  <w:style w:type="paragraph" w:styleId="Intestazione">
    <w:name w:val="header"/>
    <w:basedOn w:val="Normale"/>
    <w:link w:val="IntestazioneCarattere"/>
    <w:rsid w:val="009F6DDF"/>
    <w:pPr>
      <w:suppressAutoHyphens/>
      <w:spacing w:after="0" w:line="240" w:lineRule="auto"/>
    </w:pPr>
    <w:rPr>
      <w:rFonts w:ascii="Calibri" w:eastAsia="SimSun" w:hAnsi="Calibri" w:cs="SimSun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rsid w:val="009F6DDF"/>
    <w:rPr>
      <w:rFonts w:ascii="Calibri" w:eastAsia="SimSun" w:hAnsi="Calibri" w:cs="SimSun"/>
      <w:lang w:eastAsia="zh-CN"/>
    </w:rPr>
  </w:style>
  <w:style w:type="paragraph" w:styleId="Paragrafoelenco">
    <w:name w:val="List Paragraph"/>
    <w:basedOn w:val="Normale"/>
    <w:qFormat/>
    <w:rsid w:val="009F6DDF"/>
    <w:pPr>
      <w:suppressAutoHyphens/>
      <w:ind w:left="720"/>
      <w:contextualSpacing/>
    </w:pPr>
    <w:rPr>
      <w:rFonts w:ascii="Calibri" w:eastAsia="SimSun" w:hAnsi="Calibri" w:cs="SimSu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DSGA</cp:lastModifiedBy>
  <cp:revision>13</cp:revision>
  <cp:lastPrinted>2018-04-16T08:22:00Z</cp:lastPrinted>
  <dcterms:created xsi:type="dcterms:W3CDTF">2018-04-15T18:20:00Z</dcterms:created>
  <dcterms:modified xsi:type="dcterms:W3CDTF">2018-05-24T11:03:00Z</dcterms:modified>
</cp:coreProperties>
</file>